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6CBA8" w14:textId="515D8AF6" w:rsidR="005E0CB1" w:rsidRPr="00A20807" w:rsidRDefault="005E0CB1" w:rsidP="005E0CB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A20807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</w:t>
      </w:r>
      <w:r w:rsidR="00EC5D34" w:rsidRPr="00A20807">
        <w:rPr>
          <w:rFonts w:eastAsia="Lucida Sans Unicode"/>
          <w:b/>
          <w:bCs/>
          <w:kern w:val="3"/>
          <w:sz w:val="22"/>
          <w:szCs w:val="22"/>
          <w:lang w:eastAsia="zh-CN"/>
        </w:rPr>
        <w:t>11</w:t>
      </w:r>
      <w:r w:rsidRPr="00A20807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5BBFE99C" w14:textId="77777777" w:rsidR="005E0CB1" w:rsidRPr="00A20807" w:rsidRDefault="005E0CB1" w:rsidP="005E0CB1">
      <w:pPr>
        <w:spacing w:after="120"/>
        <w:rPr>
          <w:sz w:val="22"/>
          <w:szCs w:val="22"/>
        </w:rPr>
      </w:pPr>
      <w:r w:rsidRPr="00A20807">
        <w:rPr>
          <w:sz w:val="22"/>
          <w:szCs w:val="22"/>
        </w:rPr>
        <w:t>W</w:t>
      </w:r>
      <w:r w:rsidR="002C1256" w:rsidRPr="00A20807">
        <w:rPr>
          <w:sz w:val="22"/>
          <w:szCs w:val="22"/>
        </w:rPr>
        <w:t>ybrać podmiot</w:t>
      </w:r>
      <w:r w:rsidRPr="00A20807">
        <w:rPr>
          <w:sz w:val="22"/>
          <w:szCs w:val="22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:rsidRPr="00A20807" w14:paraId="6A10D9CF" w14:textId="77777777" w:rsidTr="00923245">
        <w:tc>
          <w:tcPr>
            <w:tcW w:w="408" w:type="dxa"/>
          </w:tcPr>
          <w:p w14:paraId="6C71EFFE" w14:textId="77777777" w:rsidR="005E0CB1" w:rsidRPr="00A20807" w:rsidRDefault="005E0CB1" w:rsidP="00923245">
            <w:pPr>
              <w:rPr>
                <w:sz w:val="22"/>
                <w:szCs w:val="22"/>
              </w:rPr>
            </w:pPr>
          </w:p>
        </w:tc>
      </w:tr>
    </w:tbl>
    <w:p w14:paraId="2380C1D4" w14:textId="77777777" w:rsidR="005E0CB1" w:rsidRPr="00A20807" w:rsidRDefault="005E0CB1" w:rsidP="005E0CB1">
      <w:pPr>
        <w:rPr>
          <w:b/>
          <w:sz w:val="22"/>
          <w:szCs w:val="22"/>
        </w:rPr>
      </w:pPr>
      <w:r w:rsidRPr="00A20807">
        <w:rPr>
          <w:b/>
          <w:sz w:val="22"/>
          <w:szCs w:val="22"/>
        </w:rPr>
        <w:t>Wykonawca</w:t>
      </w:r>
    </w:p>
    <w:p w14:paraId="1D989D83" w14:textId="77777777" w:rsidR="005E0CB1" w:rsidRPr="00A20807" w:rsidRDefault="005E0CB1" w:rsidP="005E0CB1">
      <w:pPr>
        <w:rPr>
          <w:b/>
          <w:sz w:val="22"/>
          <w:szCs w:val="22"/>
        </w:rPr>
      </w:pPr>
    </w:p>
    <w:p w14:paraId="02DF669D" w14:textId="77777777" w:rsidR="005E0CB1" w:rsidRPr="00A20807" w:rsidRDefault="005E0CB1" w:rsidP="005E0CB1">
      <w:pPr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5E0CB1" w:rsidRPr="00A20807" w14:paraId="1EB21CC3" w14:textId="77777777" w:rsidTr="00923245">
        <w:tc>
          <w:tcPr>
            <w:tcW w:w="408" w:type="dxa"/>
          </w:tcPr>
          <w:p w14:paraId="4F70351B" w14:textId="77777777" w:rsidR="005E0CB1" w:rsidRPr="00A20807" w:rsidRDefault="005E0CB1" w:rsidP="00923245">
            <w:pPr>
              <w:rPr>
                <w:sz w:val="22"/>
                <w:szCs w:val="22"/>
              </w:rPr>
            </w:pPr>
          </w:p>
        </w:tc>
      </w:tr>
    </w:tbl>
    <w:p w14:paraId="3206280D" w14:textId="77777777" w:rsidR="005E0CB1" w:rsidRPr="00A20807" w:rsidRDefault="005E0CB1" w:rsidP="005E0CB1">
      <w:pPr>
        <w:rPr>
          <w:b/>
          <w:sz w:val="22"/>
          <w:szCs w:val="22"/>
        </w:rPr>
      </w:pPr>
      <w:r w:rsidRPr="00A20807">
        <w:rPr>
          <w:b/>
          <w:sz w:val="22"/>
          <w:szCs w:val="22"/>
        </w:rPr>
        <w:t>Wykonawca wspólnie ubiegający się o udzielenie zamówienia/wspólnik spółki cywilnej</w:t>
      </w:r>
    </w:p>
    <w:p w14:paraId="313B51F1" w14:textId="77777777" w:rsidR="005E0CB1" w:rsidRPr="00A20807" w:rsidRDefault="005E0CB1" w:rsidP="005E0CB1">
      <w:pPr>
        <w:rPr>
          <w:b/>
          <w:sz w:val="22"/>
          <w:szCs w:val="22"/>
        </w:rPr>
      </w:pPr>
    </w:p>
    <w:p w14:paraId="4BC34E83" w14:textId="77777777" w:rsidR="005E0CB1" w:rsidRPr="00A20807" w:rsidRDefault="005E0CB1" w:rsidP="005E0CB1">
      <w:pPr>
        <w:rPr>
          <w:b/>
          <w:sz w:val="22"/>
          <w:szCs w:val="22"/>
        </w:rPr>
      </w:pPr>
    </w:p>
    <w:p w14:paraId="1EA7C7C4" w14:textId="77777777" w:rsidR="005E0CB1" w:rsidRPr="00A20807" w:rsidRDefault="005E0CB1" w:rsidP="005E0CB1">
      <w:pPr>
        <w:rPr>
          <w:b/>
          <w:sz w:val="22"/>
          <w:szCs w:val="22"/>
        </w:rPr>
      </w:pPr>
      <w:r w:rsidRPr="00A20807">
        <w:rPr>
          <w:b/>
          <w:sz w:val="22"/>
          <w:szCs w:val="22"/>
        </w:rPr>
        <w:t xml:space="preserve">  </w:t>
      </w:r>
    </w:p>
    <w:p w14:paraId="25A76B51" w14:textId="77777777" w:rsidR="005E0CB1" w:rsidRPr="00A20807" w:rsidRDefault="005E0CB1" w:rsidP="005E0CB1">
      <w:pPr>
        <w:tabs>
          <w:tab w:val="left" w:pos="3420"/>
        </w:tabs>
        <w:ind w:right="5954"/>
        <w:rPr>
          <w:sz w:val="22"/>
          <w:szCs w:val="22"/>
        </w:rPr>
      </w:pPr>
      <w:r w:rsidRPr="00A20807">
        <w:rPr>
          <w:sz w:val="22"/>
          <w:szCs w:val="22"/>
        </w:rPr>
        <w:t>Dane pod</w:t>
      </w:r>
      <w:r w:rsidR="002C1256" w:rsidRPr="00A20807">
        <w:rPr>
          <w:sz w:val="22"/>
          <w:szCs w:val="22"/>
        </w:rPr>
        <w:t>miotu:</w:t>
      </w:r>
      <w:r w:rsidRPr="00A20807">
        <w:rPr>
          <w:sz w:val="22"/>
          <w:szCs w:val="22"/>
        </w:rPr>
        <w:t xml:space="preserve"> </w:t>
      </w:r>
    </w:p>
    <w:p w14:paraId="22CCD659" w14:textId="77777777" w:rsidR="005E0CB1" w:rsidRPr="00A20807" w:rsidRDefault="005E0CB1" w:rsidP="00B923DD">
      <w:pPr>
        <w:pBdr>
          <w:bottom w:val="single" w:sz="4" w:space="1" w:color="auto"/>
        </w:pBdr>
        <w:tabs>
          <w:tab w:val="left" w:pos="3420"/>
          <w:tab w:val="left" w:pos="5103"/>
          <w:tab w:val="left" w:pos="7230"/>
        </w:tabs>
        <w:spacing w:before="120"/>
        <w:ind w:right="9382"/>
        <w:jc w:val="right"/>
        <w:rPr>
          <w:sz w:val="22"/>
          <w:szCs w:val="22"/>
        </w:rPr>
      </w:pPr>
    </w:p>
    <w:p w14:paraId="2747D898" w14:textId="77777777" w:rsidR="005E0CB1" w:rsidRPr="00A20807" w:rsidRDefault="005E0CB1" w:rsidP="00B923DD">
      <w:pPr>
        <w:tabs>
          <w:tab w:val="left" w:pos="3420"/>
          <w:tab w:val="left" w:pos="5954"/>
        </w:tabs>
        <w:spacing w:after="120"/>
        <w:ind w:right="5954"/>
        <w:rPr>
          <w:i/>
          <w:sz w:val="22"/>
          <w:szCs w:val="22"/>
        </w:rPr>
      </w:pPr>
      <w:r w:rsidRPr="00A20807">
        <w:rPr>
          <w:i/>
          <w:sz w:val="22"/>
          <w:szCs w:val="22"/>
        </w:rPr>
        <w:t>(pełna nazwa, adres, w zależności od podmiotu: NIP/PESEL, KRS/</w:t>
      </w:r>
      <w:proofErr w:type="spellStart"/>
      <w:r w:rsidRPr="00A20807">
        <w:rPr>
          <w:i/>
          <w:sz w:val="22"/>
          <w:szCs w:val="22"/>
        </w:rPr>
        <w:t>CEiDG</w:t>
      </w:r>
      <w:proofErr w:type="spellEnd"/>
      <w:r w:rsidRPr="00A20807">
        <w:rPr>
          <w:i/>
          <w:sz w:val="22"/>
          <w:szCs w:val="22"/>
        </w:rPr>
        <w:t>)</w:t>
      </w:r>
    </w:p>
    <w:p w14:paraId="0A4D04E8" w14:textId="77777777" w:rsidR="005E0CB1" w:rsidRPr="00A20807" w:rsidRDefault="005E0CB1" w:rsidP="005E0CB1">
      <w:pPr>
        <w:rPr>
          <w:sz w:val="22"/>
          <w:szCs w:val="22"/>
        </w:rPr>
      </w:pPr>
      <w:r w:rsidRPr="00A20807">
        <w:rPr>
          <w:sz w:val="22"/>
          <w:szCs w:val="22"/>
        </w:rPr>
        <w:t>reprezentowany przez:</w:t>
      </w:r>
    </w:p>
    <w:p w14:paraId="47C1E8E9" w14:textId="77777777" w:rsidR="005E0CB1" w:rsidRPr="00A20807" w:rsidRDefault="005E0CB1" w:rsidP="00B923DD">
      <w:pPr>
        <w:pBdr>
          <w:bottom w:val="single" w:sz="4" w:space="1" w:color="auto"/>
        </w:pBdr>
        <w:ind w:right="9382"/>
        <w:rPr>
          <w:i/>
          <w:sz w:val="22"/>
          <w:szCs w:val="22"/>
        </w:rPr>
      </w:pPr>
    </w:p>
    <w:p w14:paraId="7511080F" w14:textId="77777777" w:rsidR="005E0CB1" w:rsidRPr="00A20807" w:rsidRDefault="005E0CB1" w:rsidP="005E0CB1">
      <w:pPr>
        <w:spacing w:after="120"/>
        <w:ind w:right="5954"/>
        <w:rPr>
          <w:i/>
          <w:sz w:val="22"/>
          <w:szCs w:val="22"/>
        </w:rPr>
      </w:pPr>
      <w:r w:rsidRPr="00A20807">
        <w:rPr>
          <w:i/>
          <w:sz w:val="22"/>
          <w:szCs w:val="22"/>
        </w:rPr>
        <w:t xml:space="preserve"> (imię, nazwisko, stanowisko/podstawa do reprezentacji)</w:t>
      </w:r>
    </w:p>
    <w:p w14:paraId="296F2A5A" w14:textId="77777777" w:rsidR="005E0CB1" w:rsidRPr="00A20807" w:rsidRDefault="005E0CB1" w:rsidP="005E0CB1">
      <w:pPr>
        <w:widowControl w:val="0"/>
        <w:autoSpaceDN w:val="0"/>
        <w:ind w:right="-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</w:p>
    <w:p w14:paraId="28B87EC3" w14:textId="0EF9FD45" w:rsidR="005E0CB1" w:rsidRPr="00A20807" w:rsidRDefault="005E0CB1" w:rsidP="005E0CB1">
      <w:pPr>
        <w:widowControl w:val="0"/>
        <w:autoSpaceDN w:val="0"/>
        <w:ind w:right="-2"/>
        <w:jc w:val="center"/>
        <w:rPr>
          <w:rFonts w:eastAsia="Lucida Sans Unicode"/>
          <w:b/>
          <w:kern w:val="3"/>
          <w:sz w:val="22"/>
          <w:szCs w:val="22"/>
          <w:lang w:eastAsia="zh-CN"/>
        </w:rPr>
      </w:pPr>
      <w:r w:rsidRPr="00A20807">
        <w:rPr>
          <w:rFonts w:eastAsia="Lucida Sans Unicode"/>
          <w:b/>
          <w:kern w:val="3"/>
          <w:sz w:val="22"/>
          <w:szCs w:val="22"/>
          <w:lang w:eastAsia="zh-CN"/>
        </w:rPr>
        <w:t xml:space="preserve">WYKAZ NARZĘDZI, WYPOSAŻENIA ZAKŁADU LUB URZĄDZEŃ TECHNICZNYCH DOSTĘPNYCH WYKONAWCY </w:t>
      </w:r>
      <w:r w:rsidR="00B923DD" w:rsidRPr="00A20807">
        <w:rPr>
          <w:rFonts w:eastAsia="Lucida Sans Unicode"/>
          <w:b/>
          <w:kern w:val="3"/>
          <w:sz w:val="22"/>
          <w:szCs w:val="22"/>
          <w:lang w:eastAsia="zh-CN"/>
        </w:rPr>
        <w:br/>
      </w:r>
      <w:r w:rsidRPr="00A20807">
        <w:rPr>
          <w:rFonts w:eastAsia="Lucida Sans Unicode"/>
          <w:b/>
          <w:kern w:val="3"/>
          <w:sz w:val="22"/>
          <w:szCs w:val="22"/>
          <w:lang w:eastAsia="zh-CN"/>
        </w:rPr>
        <w:t>W CELU WYKONANIA ZAMÓWIENIA</w:t>
      </w:r>
    </w:p>
    <w:p w14:paraId="48E3BDEE" w14:textId="77777777" w:rsidR="005E0CB1" w:rsidRPr="00A20807" w:rsidRDefault="005E0CB1" w:rsidP="005E0CB1">
      <w:pPr>
        <w:keepNext/>
        <w:widowControl w:val="0"/>
        <w:autoSpaceDN w:val="0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63FA2B0D" w14:textId="77777777" w:rsidR="005E0CB1" w:rsidRPr="00A20807" w:rsidRDefault="005E0CB1" w:rsidP="005E0CB1">
      <w:pPr>
        <w:keepNext/>
        <w:widowControl w:val="0"/>
        <w:autoSpaceDN w:val="0"/>
        <w:jc w:val="both"/>
        <w:outlineLvl w:val="0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0F527887" w14:textId="625E993B" w:rsidR="005E0CB1" w:rsidRPr="00A20807" w:rsidRDefault="005E0CB1" w:rsidP="00B923DD">
      <w:pPr>
        <w:keepNext/>
        <w:widowControl w:val="0"/>
        <w:autoSpaceDN w:val="0"/>
        <w:jc w:val="both"/>
        <w:outlineLvl w:val="0"/>
        <w:rPr>
          <w:rFonts w:eastAsia="Lucida Sans Unicode"/>
          <w:i/>
          <w:iCs/>
          <w:kern w:val="3"/>
          <w:sz w:val="22"/>
          <w:szCs w:val="22"/>
          <w:lang w:eastAsia="zh-CN"/>
        </w:rPr>
      </w:pPr>
      <w:r w:rsidRPr="00A20807">
        <w:rPr>
          <w:rFonts w:eastAsia="Lucida Sans Unicode"/>
          <w:bCs/>
          <w:kern w:val="3"/>
          <w:sz w:val="22"/>
          <w:szCs w:val="22"/>
          <w:lang w:eastAsia="zh-CN"/>
        </w:rPr>
        <w:t xml:space="preserve">Przystępując do postępowania o udzielenie zamówienia publicznego prowadzonego w trybie przetargu nieograniczonego na </w:t>
      </w:r>
      <w:r w:rsidRPr="00A20807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„Odbieranie i zagospodarowanie odpadów komunalnych pochodzących z terenu Gminy Mszana w okresie od </w:t>
      </w:r>
      <w:r w:rsidR="00F05F69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01.01.2025 </w:t>
      </w:r>
      <w:r w:rsidRPr="00A20807">
        <w:rPr>
          <w:rFonts w:eastAsia="Lucida Sans Unicode"/>
          <w:b/>
          <w:bCs/>
          <w:kern w:val="3"/>
          <w:sz w:val="22"/>
          <w:szCs w:val="22"/>
          <w:lang w:eastAsia="zh-CN"/>
        </w:rPr>
        <w:t>do 31 grudnia 202</w:t>
      </w:r>
      <w:r w:rsidR="00F05F69">
        <w:rPr>
          <w:rFonts w:eastAsia="Lucida Sans Unicode"/>
          <w:b/>
          <w:bCs/>
          <w:kern w:val="3"/>
          <w:sz w:val="22"/>
          <w:szCs w:val="22"/>
          <w:lang w:eastAsia="zh-CN"/>
        </w:rPr>
        <w:t>5</w:t>
      </w:r>
      <w:r w:rsidRPr="00A20807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r.”         </w:t>
      </w:r>
    </w:p>
    <w:p w14:paraId="69E68E9C" w14:textId="77777777" w:rsidR="005E0CB1" w:rsidRPr="00A20807" w:rsidRDefault="005E0CB1" w:rsidP="00B923DD">
      <w:pPr>
        <w:keepNext/>
        <w:widowControl w:val="0"/>
        <w:autoSpaceDN w:val="0"/>
        <w:jc w:val="both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A20807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na potwierdzenie spełniania warunku, o którym mowa w pkt. 3.4 rozdziału III </w:t>
      </w:r>
      <w:proofErr w:type="spellStart"/>
      <w:r w:rsidRPr="00A20807">
        <w:rPr>
          <w:rFonts w:eastAsia="Lucida Sans Unicode"/>
          <w:b/>
          <w:bCs/>
          <w:kern w:val="3"/>
          <w:sz w:val="22"/>
          <w:szCs w:val="22"/>
          <w:lang w:eastAsia="zh-CN"/>
        </w:rPr>
        <w:t>swz</w:t>
      </w:r>
      <w:proofErr w:type="spellEnd"/>
      <w:r w:rsidRPr="00A20807">
        <w:rPr>
          <w:rFonts w:eastAsia="Lucida Sans Unicode"/>
          <w:b/>
          <w:bCs/>
          <w:kern w:val="3"/>
          <w:sz w:val="22"/>
          <w:szCs w:val="22"/>
          <w:lang w:eastAsia="zh-CN"/>
        </w:rPr>
        <w:t>:</w:t>
      </w:r>
    </w:p>
    <w:p w14:paraId="4CF9E005" w14:textId="77777777" w:rsidR="005E0CB1" w:rsidRPr="00A20807" w:rsidRDefault="005E0CB1" w:rsidP="005E0CB1">
      <w:pPr>
        <w:keepNext/>
        <w:widowControl w:val="0"/>
        <w:autoSpaceDN w:val="0"/>
        <w:jc w:val="both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</w:p>
    <w:tbl>
      <w:tblPr>
        <w:tblStyle w:val="Tabela-Siatka"/>
        <w:tblW w:w="1403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567"/>
        <w:gridCol w:w="2835"/>
        <w:gridCol w:w="2410"/>
        <w:gridCol w:w="1984"/>
        <w:gridCol w:w="2268"/>
      </w:tblGrid>
      <w:tr w:rsidR="00EC5D34" w:rsidRPr="00A20807" w14:paraId="4F305642" w14:textId="0146B536" w:rsidTr="004A7D9B">
        <w:trPr>
          <w:trHeight w:val="676"/>
        </w:trPr>
        <w:tc>
          <w:tcPr>
            <w:tcW w:w="567" w:type="dxa"/>
            <w:vAlign w:val="center"/>
          </w:tcPr>
          <w:p w14:paraId="2914087E" w14:textId="77777777" w:rsidR="00EC5D34" w:rsidRPr="00A20807" w:rsidRDefault="00EC5D34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3402" w:type="dxa"/>
            <w:vAlign w:val="center"/>
          </w:tcPr>
          <w:p w14:paraId="00969A1A" w14:textId="77777777" w:rsidR="00EC5D34" w:rsidRPr="00A20807" w:rsidRDefault="00EC5D34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Opis sprzętu (nazwa)</w:t>
            </w:r>
          </w:p>
        </w:tc>
        <w:tc>
          <w:tcPr>
            <w:tcW w:w="567" w:type="dxa"/>
            <w:vAlign w:val="center"/>
          </w:tcPr>
          <w:p w14:paraId="2CA28022" w14:textId="77777777" w:rsidR="00EC5D34" w:rsidRPr="00A20807" w:rsidRDefault="00EC5D34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Szt.</w:t>
            </w:r>
          </w:p>
        </w:tc>
        <w:tc>
          <w:tcPr>
            <w:tcW w:w="2835" w:type="dxa"/>
            <w:vAlign w:val="center"/>
          </w:tcPr>
          <w:p w14:paraId="711A6407" w14:textId="77777777" w:rsidR="00EC5D34" w:rsidRPr="00A20807" w:rsidRDefault="00EC5D34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Model, rok produkcji, marka, typ</w:t>
            </w:r>
          </w:p>
        </w:tc>
        <w:tc>
          <w:tcPr>
            <w:tcW w:w="2410" w:type="dxa"/>
            <w:vAlign w:val="center"/>
          </w:tcPr>
          <w:p w14:paraId="1C7C576B" w14:textId="77777777" w:rsidR="00EC5D34" w:rsidRPr="00A20807" w:rsidRDefault="00EC5D34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  <w:t>Nr rejestracyjny</w:t>
            </w:r>
          </w:p>
        </w:tc>
        <w:tc>
          <w:tcPr>
            <w:tcW w:w="1984" w:type="dxa"/>
            <w:vAlign w:val="center"/>
          </w:tcPr>
          <w:p w14:paraId="69327145" w14:textId="77777777" w:rsidR="00EC5D34" w:rsidRPr="00A20807" w:rsidRDefault="00EC5D34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b/>
                <w:sz w:val="22"/>
                <w:szCs w:val="22"/>
              </w:rPr>
              <w:t>Podstawa dysponowania</w:t>
            </w:r>
          </w:p>
        </w:tc>
        <w:tc>
          <w:tcPr>
            <w:tcW w:w="2268" w:type="dxa"/>
            <w:vAlign w:val="center"/>
          </w:tcPr>
          <w:p w14:paraId="10A299E2" w14:textId="47A3FF2B" w:rsidR="00EC5D34" w:rsidRPr="00A20807" w:rsidRDefault="00EC5D34" w:rsidP="00034564">
            <w:pPr>
              <w:widowControl w:val="0"/>
              <w:autoSpaceDN w:val="0"/>
              <w:spacing w:after="120"/>
              <w:jc w:val="center"/>
              <w:rPr>
                <w:b/>
                <w:sz w:val="22"/>
                <w:szCs w:val="22"/>
              </w:rPr>
            </w:pPr>
            <w:r w:rsidRPr="00A20807">
              <w:rPr>
                <w:b/>
                <w:sz w:val="22"/>
                <w:szCs w:val="22"/>
              </w:rPr>
              <w:t>Pojazd napędzany paliwem alternatywnym*</w:t>
            </w:r>
          </w:p>
        </w:tc>
      </w:tr>
      <w:tr w:rsidR="00B923DD" w:rsidRPr="00A20807" w14:paraId="12A5777C" w14:textId="77777777" w:rsidTr="00B923DD">
        <w:trPr>
          <w:trHeight w:val="140"/>
        </w:trPr>
        <w:tc>
          <w:tcPr>
            <w:tcW w:w="567" w:type="dxa"/>
            <w:vAlign w:val="bottom"/>
          </w:tcPr>
          <w:p w14:paraId="659C1321" w14:textId="31E86724" w:rsidR="00B923DD" w:rsidRPr="00A20807" w:rsidRDefault="00B923DD" w:rsidP="00B923DD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402" w:type="dxa"/>
            <w:vAlign w:val="bottom"/>
          </w:tcPr>
          <w:p w14:paraId="2F96CE41" w14:textId="015686FF" w:rsidR="00B923DD" w:rsidRPr="00A20807" w:rsidRDefault="00B923DD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567" w:type="dxa"/>
            <w:vAlign w:val="bottom"/>
          </w:tcPr>
          <w:p w14:paraId="4773515B" w14:textId="6F858FDE" w:rsidR="00B923DD" w:rsidRPr="00A20807" w:rsidRDefault="00B923DD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835" w:type="dxa"/>
            <w:vAlign w:val="bottom"/>
          </w:tcPr>
          <w:p w14:paraId="2E04DD50" w14:textId="71ED306E" w:rsidR="00B923DD" w:rsidRPr="00A20807" w:rsidRDefault="00B923DD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2410" w:type="dxa"/>
            <w:vAlign w:val="bottom"/>
          </w:tcPr>
          <w:p w14:paraId="0BAB03F5" w14:textId="3367F036" w:rsidR="00B923DD" w:rsidRPr="00A20807" w:rsidRDefault="00B923DD" w:rsidP="00034564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bCs/>
                <w:kern w:val="3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984" w:type="dxa"/>
            <w:vAlign w:val="bottom"/>
          </w:tcPr>
          <w:p w14:paraId="3AC382D4" w14:textId="35771206" w:rsidR="00B923DD" w:rsidRPr="00A20807" w:rsidRDefault="00B923DD" w:rsidP="00034564">
            <w:pPr>
              <w:widowControl w:val="0"/>
              <w:autoSpaceDN w:val="0"/>
              <w:spacing w:after="120"/>
              <w:jc w:val="center"/>
              <w:rPr>
                <w:bCs/>
                <w:sz w:val="22"/>
                <w:szCs w:val="22"/>
              </w:rPr>
            </w:pPr>
            <w:r w:rsidRPr="00A2080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268" w:type="dxa"/>
            <w:vAlign w:val="bottom"/>
          </w:tcPr>
          <w:p w14:paraId="797EDB06" w14:textId="33FB31D1" w:rsidR="00B923DD" w:rsidRPr="00A20807" w:rsidRDefault="00B923DD" w:rsidP="00034564">
            <w:pPr>
              <w:widowControl w:val="0"/>
              <w:autoSpaceDN w:val="0"/>
              <w:spacing w:after="120"/>
              <w:jc w:val="center"/>
              <w:rPr>
                <w:bCs/>
                <w:sz w:val="22"/>
                <w:szCs w:val="22"/>
              </w:rPr>
            </w:pPr>
            <w:r w:rsidRPr="00A20807">
              <w:rPr>
                <w:bCs/>
                <w:sz w:val="22"/>
                <w:szCs w:val="22"/>
              </w:rPr>
              <w:t>7</w:t>
            </w:r>
          </w:p>
        </w:tc>
      </w:tr>
      <w:tr w:rsidR="00EC5D34" w:rsidRPr="00A20807" w14:paraId="22E66199" w14:textId="48F62E98" w:rsidTr="00B923DD">
        <w:tc>
          <w:tcPr>
            <w:tcW w:w="567" w:type="dxa"/>
            <w:vAlign w:val="center"/>
          </w:tcPr>
          <w:p w14:paraId="0C69F4ED" w14:textId="77777777" w:rsidR="00EC5D34" w:rsidRPr="00A20807" w:rsidRDefault="00EC5D34" w:rsidP="00923245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bookmarkStart w:id="0" w:name="_Hlk112936746"/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3402" w:type="dxa"/>
            <w:vAlign w:val="center"/>
          </w:tcPr>
          <w:p w14:paraId="57E5DE7F" w14:textId="77777777" w:rsidR="00EC5D34" w:rsidRPr="00A20807" w:rsidRDefault="00EC5D34" w:rsidP="00923245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0807">
              <w:rPr>
                <w:sz w:val="22"/>
                <w:szCs w:val="22"/>
              </w:rPr>
              <w:t xml:space="preserve">samochód specjalistyczny – bezpylny (śmieciarka) </w:t>
            </w:r>
            <w:r w:rsidRPr="00A20807">
              <w:rPr>
                <w:sz w:val="22"/>
                <w:szCs w:val="22"/>
              </w:rPr>
              <w:br/>
              <w:t>o minimalnej pojemności zbiornika 10 m</w:t>
            </w:r>
            <w:r w:rsidRPr="00A2080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7" w:type="dxa"/>
          </w:tcPr>
          <w:p w14:paraId="28958308" w14:textId="77777777" w:rsidR="00EC5D34" w:rsidRPr="00A20807" w:rsidRDefault="00EC5D34" w:rsidP="00923245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835" w:type="dxa"/>
          </w:tcPr>
          <w:p w14:paraId="0AD09C08" w14:textId="77777777" w:rsidR="00EC5D34" w:rsidRPr="00A20807" w:rsidRDefault="00EC5D34" w:rsidP="00923245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10" w:type="dxa"/>
          </w:tcPr>
          <w:p w14:paraId="7FFE9560" w14:textId="77777777" w:rsidR="00EC5D34" w:rsidRPr="00A20807" w:rsidRDefault="00EC5D34" w:rsidP="00923245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</w:tcPr>
          <w:p w14:paraId="64B58619" w14:textId="77777777" w:rsidR="00EC5D34" w:rsidRPr="00A20807" w:rsidRDefault="00EC5D34" w:rsidP="00923245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</w:tcPr>
          <w:p w14:paraId="66AC0949" w14:textId="77777777" w:rsidR="00EC5D34" w:rsidRPr="00A20807" w:rsidRDefault="00EC5D34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TAK/NIE*</w:t>
            </w:r>
          </w:p>
          <w:p w14:paraId="27666B1A" w14:textId="2D6245D8" w:rsidR="00EC5D34" w:rsidRPr="00A20807" w:rsidRDefault="00EC5D34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Jeżeli tak, wskazać rodzaj paliwa ……………</w:t>
            </w:r>
            <w:r w:rsidR="00EA02F3"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…………</w:t>
            </w:r>
            <w:r w:rsidR="00EA02F3"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lastRenderedPageBreak/>
              <w:t>…</w:t>
            </w:r>
          </w:p>
        </w:tc>
      </w:tr>
      <w:bookmarkEnd w:id="0"/>
      <w:tr w:rsidR="00EA02F3" w:rsidRPr="00A20807" w14:paraId="712702A1" w14:textId="1F279991" w:rsidTr="00B923DD">
        <w:tc>
          <w:tcPr>
            <w:tcW w:w="567" w:type="dxa"/>
            <w:vAlign w:val="center"/>
          </w:tcPr>
          <w:p w14:paraId="7B3AEF5D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lastRenderedPageBreak/>
              <w:t>2.</w:t>
            </w:r>
          </w:p>
        </w:tc>
        <w:tc>
          <w:tcPr>
            <w:tcW w:w="3402" w:type="dxa"/>
            <w:vAlign w:val="center"/>
          </w:tcPr>
          <w:p w14:paraId="1EFDB940" w14:textId="77777777" w:rsidR="00EA02F3" w:rsidRPr="00A20807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0807">
              <w:rPr>
                <w:sz w:val="22"/>
                <w:szCs w:val="22"/>
              </w:rPr>
              <w:t xml:space="preserve">samochód specjalistyczny – bezpylny (śmieciarka) </w:t>
            </w:r>
            <w:r w:rsidRPr="00A20807">
              <w:rPr>
                <w:sz w:val="22"/>
                <w:szCs w:val="22"/>
              </w:rPr>
              <w:br/>
              <w:t>o dopuszczalnej masie całkowitej pojazdu nie przekraczającej 5.000 kg</w:t>
            </w:r>
          </w:p>
        </w:tc>
        <w:tc>
          <w:tcPr>
            <w:tcW w:w="567" w:type="dxa"/>
          </w:tcPr>
          <w:p w14:paraId="06B88679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835" w:type="dxa"/>
          </w:tcPr>
          <w:p w14:paraId="700B889A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10" w:type="dxa"/>
          </w:tcPr>
          <w:p w14:paraId="05846214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</w:tcPr>
          <w:p w14:paraId="42B33C8F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</w:tcPr>
          <w:p w14:paraId="54952682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TAK/NIE*</w:t>
            </w:r>
          </w:p>
          <w:p w14:paraId="4D3B1057" w14:textId="78F31F1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Jeżeli tak, wskazać rodzaj paliwa …………………………</w:t>
            </w:r>
          </w:p>
        </w:tc>
      </w:tr>
      <w:tr w:rsidR="00EA02F3" w:rsidRPr="00A20807" w14:paraId="05060291" w14:textId="6DEEAA13" w:rsidTr="00B923DD">
        <w:tc>
          <w:tcPr>
            <w:tcW w:w="567" w:type="dxa"/>
            <w:vAlign w:val="center"/>
          </w:tcPr>
          <w:p w14:paraId="009CBBAD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3.</w:t>
            </w:r>
          </w:p>
        </w:tc>
        <w:tc>
          <w:tcPr>
            <w:tcW w:w="3402" w:type="dxa"/>
            <w:vAlign w:val="center"/>
          </w:tcPr>
          <w:p w14:paraId="17D87F97" w14:textId="77777777" w:rsidR="00EA02F3" w:rsidRPr="00A20807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0807">
              <w:rPr>
                <w:sz w:val="22"/>
                <w:szCs w:val="22"/>
              </w:rPr>
              <w:t>samochód o ładowności powyżej 3,5 t (</w:t>
            </w:r>
            <w:proofErr w:type="spellStart"/>
            <w:r w:rsidRPr="00A20807">
              <w:rPr>
                <w:sz w:val="22"/>
                <w:szCs w:val="22"/>
              </w:rPr>
              <w:t>hakowiec</w:t>
            </w:r>
            <w:proofErr w:type="spellEnd"/>
            <w:r w:rsidRPr="00A20807">
              <w:rPr>
                <w:sz w:val="22"/>
                <w:szCs w:val="22"/>
              </w:rPr>
              <w:t>)</w:t>
            </w:r>
          </w:p>
        </w:tc>
        <w:tc>
          <w:tcPr>
            <w:tcW w:w="567" w:type="dxa"/>
          </w:tcPr>
          <w:p w14:paraId="67A38FFB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835" w:type="dxa"/>
          </w:tcPr>
          <w:p w14:paraId="08D78A82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10" w:type="dxa"/>
          </w:tcPr>
          <w:p w14:paraId="4FE951D3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</w:tcPr>
          <w:p w14:paraId="44F4F91F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</w:tcPr>
          <w:p w14:paraId="21FCBBB4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TAK/NIE*</w:t>
            </w:r>
          </w:p>
          <w:p w14:paraId="77FF9E40" w14:textId="77B9B61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Jeżeli tak, wskazać rodzaj paliwa …………………………</w:t>
            </w:r>
          </w:p>
        </w:tc>
      </w:tr>
      <w:tr w:rsidR="00EA02F3" w:rsidRPr="00A20807" w14:paraId="592551CA" w14:textId="2466E720" w:rsidTr="00B923DD">
        <w:tc>
          <w:tcPr>
            <w:tcW w:w="567" w:type="dxa"/>
            <w:vAlign w:val="center"/>
          </w:tcPr>
          <w:p w14:paraId="529D2228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4.</w:t>
            </w:r>
          </w:p>
        </w:tc>
        <w:tc>
          <w:tcPr>
            <w:tcW w:w="3402" w:type="dxa"/>
            <w:vAlign w:val="center"/>
          </w:tcPr>
          <w:p w14:paraId="71343C2F" w14:textId="77777777" w:rsidR="00EA02F3" w:rsidRPr="00A20807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0807">
              <w:rPr>
                <w:sz w:val="22"/>
                <w:szCs w:val="22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567" w:type="dxa"/>
          </w:tcPr>
          <w:p w14:paraId="7BF5C73D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835" w:type="dxa"/>
          </w:tcPr>
          <w:p w14:paraId="1EE96C38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10" w:type="dxa"/>
          </w:tcPr>
          <w:p w14:paraId="7BE959F6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</w:tcPr>
          <w:p w14:paraId="422D265B" w14:textId="77777777" w:rsidR="00EA02F3" w:rsidRPr="00A20807" w:rsidRDefault="00EA02F3" w:rsidP="00EA02F3">
            <w:pPr>
              <w:widowControl w:val="0"/>
              <w:autoSpaceDN w:val="0"/>
              <w:spacing w:after="120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</w:tcPr>
          <w:p w14:paraId="2A8B780F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TAK/NIE*</w:t>
            </w:r>
          </w:p>
          <w:p w14:paraId="1ABD836E" w14:textId="438999E9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Jeżeli tak, wskazać rodzaj paliwa …………………………</w:t>
            </w:r>
          </w:p>
        </w:tc>
      </w:tr>
      <w:tr w:rsidR="00EA02F3" w:rsidRPr="00A20807" w14:paraId="6EBE7132" w14:textId="7367CD67" w:rsidTr="00B923DD">
        <w:tc>
          <w:tcPr>
            <w:tcW w:w="567" w:type="dxa"/>
            <w:vAlign w:val="center"/>
          </w:tcPr>
          <w:p w14:paraId="07BF9F55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5.</w:t>
            </w:r>
          </w:p>
        </w:tc>
        <w:tc>
          <w:tcPr>
            <w:tcW w:w="3402" w:type="dxa"/>
            <w:vAlign w:val="center"/>
          </w:tcPr>
          <w:p w14:paraId="5D503766" w14:textId="77777777" w:rsidR="00EA02F3" w:rsidRPr="00A20807" w:rsidRDefault="00EA02F3" w:rsidP="00EA02F3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0807">
              <w:rPr>
                <w:sz w:val="22"/>
                <w:szCs w:val="22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567" w:type="dxa"/>
          </w:tcPr>
          <w:p w14:paraId="696A34BF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835" w:type="dxa"/>
          </w:tcPr>
          <w:p w14:paraId="2A76646C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10" w:type="dxa"/>
          </w:tcPr>
          <w:p w14:paraId="1AF73F54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</w:tcPr>
          <w:p w14:paraId="1A4546EB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</w:tcPr>
          <w:p w14:paraId="10E25DE8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TAK/NIE*</w:t>
            </w:r>
          </w:p>
          <w:p w14:paraId="703FDC54" w14:textId="57395416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Jeżeli tak, wskazać rodzaj paliwa …………………………</w:t>
            </w:r>
          </w:p>
        </w:tc>
      </w:tr>
      <w:tr w:rsidR="00EA02F3" w:rsidRPr="00A20807" w14:paraId="6DC5391F" w14:textId="5CF482B7" w:rsidTr="00B923DD">
        <w:tc>
          <w:tcPr>
            <w:tcW w:w="567" w:type="dxa"/>
            <w:vAlign w:val="center"/>
          </w:tcPr>
          <w:p w14:paraId="1B09847A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6.</w:t>
            </w:r>
          </w:p>
        </w:tc>
        <w:tc>
          <w:tcPr>
            <w:tcW w:w="3402" w:type="dxa"/>
            <w:vAlign w:val="center"/>
          </w:tcPr>
          <w:p w14:paraId="572BF2CB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TTE1BA4F88t00"/>
                <w:sz w:val="22"/>
                <w:szCs w:val="22"/>
              </w:rPr>
            </w:pPr>
            <w:r w:rsidRPr="00A20807">
              <w:rPr>
                <w:rFonts w:eastAsia="TTE1BA4F88t00"/>
                <w:sz w:val="22"/>
                <w:szCs w:val="22"/>
              </w:rPr>
              <w:t>pojazd przystosowany do przewozu odpadów niebezpiecznych</w:t>
            </w:r>
          </w:p>
        </w:tc>
        <w:tc>
          <w:tcPr>
            <w:tcW w:w="567" w:type="dxa"/>
          </w:tcPr>
          <w:p w14:paraId="4C0E319C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835" w:type="dxa"/>
          </w:tcPr>
          <w:p w14:paraId="5791FBAC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410" w:type="dxa"/>
          </w:tcPr>
          <w:p w14:paraId="1670D2B3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</w:tcPr>
          <w:p w14:paraId="014FCF02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right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</w:p>
        </w:tc>
        <w:tc>
          <w:tcPr>
            <w:tcW w:w="2268" w:type="dxa"/>
          </w:tcPr>
          <w:p w14:paraId="4D5BC2C8" w14:textId="77777777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TAK/NIE*</w:t>
            </w:r>
          </w:p>
          <w:p w14:paraId="2B479E98" w14:textId="544C56FC" w:rsidR="00EA02F3" w:rsidRPr="00A20807" w:rsidRDefault="00EA02F3" w:rsidP="00EA02F3">
            <w:pPr>
              <w:widowControl w:val="0"/>
              <w:autoSpaceDN w:val="0"/>
              <w:spacing w:after="120"/>
              <w:jc w:val="center"/>
              <w:rPr>
                <w:rFonts w:eastAsia="Lucida Sans Unicode"/>
                <w:kern w:val="3"/>
                <w:sz w:val="22"/>
                <w:szCs w:val="22"/>
                <w:lang w:eastAsia="zh-CN"/>
              </w:rPr>
            </w:pPr>
            <w:r w:rsidRPr="00A20807">
              <w:rPr>
                <w:rFonts w:eastAsia="Lucida Sans Unicode"/>
                <w:kern w:val="3"/>
                <w:sz w:val="22"/>
                <w:szCs w:val="22"/>
                <w:lang w:eastAsia="zh-CN"/>
              </w:rPr>
              <w:t>Jeżeli tak, wskazać rodzaj paliwa …………………………</w:t>
            </w:r>
          </w:p>
        </w:tc>
      </w:tr>
    </w:tbl>
    <w:p w14:paraId="422D3959" w14:textId="12269558" w:rsidR="005E0CB1" w:rsidRPr="00A20807" w:rsidRDefault="00EC5D34" w:rsidP="00E558E0">
      <w:pPr>
        <w:spacing w:before="120" w:after="1680"/>
        <w:jc w:val="both"/>
        <w:rPr>
          <w:sz w:val="22"/>
          <w:szCs w:val="22"/>
        </w:rPr>
      </w:pPr>
      <w:r w:rsidRPr="00A20807">
        <w:rPr>
          <w:sz w:val="22"/>
          <w:szCs w:val="22"/>
        </w:rPr>
        <w:t>*</w:t>
      </w:r>
      <w:r w:rsidR="008A386D" w:rsidRPr="00A20807">
        <w:rPr>
          <w:sz w:val="22"/>
          <w:szCs w:val="22"/>
        </w:rPr>
        <w:t xml:space="preserve">zgodnie z warunkiem zawartym w pkt 3.4 rozdziału III </w:t>
      </w:r>
      <w:proofErr w:type="spellStart"/>
      <w:r w:rsidR="008A386D" w:rsidRPr="00A20807">
        <w:rPr>
          <w:sz w:val="22"/>
          <w:szCs w:val="22"/>
        </w:rPr>
        <w:t>swz</w:t>
      </w:r>
      <w:proofErr w:type="spellEnd"/>
      <w:r w:rsidR="008A386D" w:rsidRPr="00A20807">
        <w:rPr>
          <w:sz w:val="22"/>
          <w:szCs w:val="22"/>
        </w:rPr>
        <w:t xml:space="preserve"> co najmniej 1 pojazd wśród wymienionych powyżej o DCM powyżej 3.5T ma być napędzany paliwem alternatywnym zgodnie z art. 2 pkt 11 ustawy z dnia 11.01.2018r. o </w:t>
      </w:r>
      <w:proofErr w:type="spellStart"/>
      <w:r w:rsidR="008A386D" w:rsidRPr="00A20807">
        <w:rPr>
          <w:sz w:val="22"/>
          <w:szCs w:val="22"/>
        </w:rPr>
        <w:t>elektromobilności</w:t>
      </w:r>
      <w:proofErr w:type="spellEnd"/>
      <w:r w:rsidR="008A386D" w:rsidRPr="00A20807">
        <w:rPr>
          <w:sz w:val="22"/>
          <w:szCs w:val="22"/>
        </w:rPr>
        <w:t xml:space="preserve"> i paliwach alternatywnych (tj. Dz.U. 2022, poz. 1083 ze </w:t>
      </w:r>
      <w:proofErr w:type="spellStart"/>
      <w:r w:rsidR="008A386D" w:rsidRPr="00A20807">
        <w:rPr>
          <w:sz w:val="22"/>
          <w:szCs w:val="22"/>
        </w:rPr>
        <w:t>zm</w:t>
      </w:r>
      <w:proofErr w:type="spellEnd"/>
      <w:r w:rsidR="008A386D" w:rsidRPr="00A20807">
        <w:rPr>
          <w:sz w:val="22"/>
          <w:szCs w:val="22"/>
        </w:rPr>
        <w:t>)</w:t>
      </w:r>
      <w:r w:rsidR="00B923DD" w:rsidRPr="00A20807">
        <w:rPr>
          <w:sz w:val="22"/>
          <w:szCs w:val="22"/>
        </w:rPr>
        <w:t>. W związku z tym,</w:t>
      </w:r>
      <w:r w:rsidR="008A386D" w:rsidRPr="00A20807">
        <w:rPr>
          <w:sz w:val="22"/>
          <w:szCs w:val="22"/>
        </w:rPr>
        <w:t xml:space="preserve"> </w:t>
      </w:r>
      <w:r w:rsidR="00B923DD" w:rsidRPr="00A20807">
        <w:rPr>
          <w:sz w:val="22"/>
          <w:szCs w:val="22"/>
        </w:rPr>
        <w:t>w kolumnie 7</w:t>
      </w:r>
      <w:r w:rsidR="008A386D" w:rsidRPr="00A20807">
        <w:rPr>
          <w:sz w:val="22"/>
          <w:szCs w:val="22"/>
        </w:rPr>
        <w:t xml:space="preserve"> </w:t>
      </w:r>
      <w:r w:rsidRPr="00A20807">
        <w:rPr>
          <w:sz w:val="22"/>
          <w:szCs w:val="22"/>
        </w:rPr>
        <w:t>należy wskazać</w:t>
      </w:r>
      <w:r w:rsidR="003335F9" w:rsidRPr="00A20807">
        <w:rPr>
          <w:sz w:val="22"/>
          <w:szCs w:val="22"/>
        </w:rPr>
        <w:t xml:space="preserve"> czy dany pojazd jest napędzany paliwem alternatywnym </w:t>
      </w:r>
      <w:r w:rsidR="008A386D" w:rsidRPr="00A20807">
        <w:rPr>
          <w:sz w:val="22"/>
          <w:szCs w:val="22"/>
        </w:rPr>
        <w:t xml:space="preserve">oraz wpisać rodzaj paliwa.  </w:t>
      </w:r>
    </w:p>
    <w:p w14:paraId="5BFDDDAD" w14:textId="77777777" w:rsidR="005E0CB1" w:rsidRPr="00A20807" w:rsidRDefault="005E0CB1" w:rsidP="005E0CB1">
      <w:pPr>
        <w:rPr>
          <w:sz w:val="22"/>
          <w:szCs w:val="22"/>
        </w:rPr>
      </w:pPr>
      <w:r w:rsidRPr="00A20807">
        <w:rPr>
          <w:sz w:val="22"/>
          <w:szCs w:val="22"/>
        </w:rPr>
        <w:lastRenderedPageBreak/>
        <w:tab/>
      </w:r>
      <w:r w:rsidRPr="00A20807">
        <w:rPr>
          <w:sz w:val="22"/>
          <w:szCs w:val="22"/>
        </w:rPr>
        <w:tab/>
      </w:r>
      <w:r w:rsidRPr="00A20807">
        <w:rPr>
          <w:sz w:val="22"/>
          <w:szCs w:val="22"/>
        </w:rPr>
        <w:tab/>
      </w:r>
      <w:r w:rsidRPr="00A20807">
        <w:rPr>
          <w:sz w:val="22"/>
          <w:szCs w:val="22"/>
        </w:rPr>
        <w:tab/>
      </w:r>
    </w:p>
    <w:p w14:paraId="352E2797" w14:textId="77777777" w:rsidR="005E0CB1" w:rsidRPr="00A20807" w:rsidRDefault="005E0CB1" w:rsidP="005E0CB1">
      <w:pPr>
        <w:autoSpaceDN w:val="0"/>
        <w:jc w:val="both"/>
        <w:rPr>
          <w:b/>
          <w:sz w:val="22"/>
          <w:szCs w:val="22"/>
        </w:rPr>
      </w:pPr>
      <w:r w:rsidRPr="00A20807">
        <w:rPr>
          <w:b/>
          <w:sz w:val="22"/>
          <w:szCs w:val="22"/>
        </w:rPr>
        <w:t>Uwaga:</w:t>
      </w:r>
    </w:p>
    <w:p w14:paraId="46B19B5B" w14:textId="77777777" w:rsidR="005E0CB1" w:rsidRPr="00A20807" w:rsidRDefault="005E0CB1" w:rsidP="005E0CB1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A20807">
        <w:rPr>
          <w:rFonts w:ascii="Times New Roman" w:hAnsi="Times New Roman"/>
          <w:sz w:val="22"/>
          <w:szCs w:val="22"/>
        </w:rPr>
        <w:t xml:space="preserve">Wykaz przekazuje się w postaci elektronicznej i opatruje kwalifikowanym podpisem elektronicznym. </w:t>
      </w:r>
    </w:p>
    <w:p w14:paraId="26A1C12F" w14:textId="77777777" w:rsidR="005E0CB1" w:rsidRPr="00A20807" w:rsidRDefault="005E0CB1" w:rsidP="005E0CB1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A20807">
        <w:rPr>
          <w:rFonts w:ascii="Times New Roman" w:hAnsi="Times New Roman"/>
          <w:sz w:val="22"/>
          <w:szCs w:val="22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</w:t>
      </w:r>
      <w:r w:rsidR="007944FA" w:rsidRPr="00A20807">
        <w:rPr>
          <w:rFonts w:ascii="Times New Roman" w:hAnsi="Times New Roman"/>
          <w:sz w:val="22"/>
          <w:szCs w:val="22"/>
        </w:rPr>
        <w:t>papierowej</w:t>
      </w:r>
      <w:r w:rsidRPr="00A20807">
        <w:rPr>
          <w:rFonts w:ascii="Times New Roman" w:hAnsi="Times New Roman"/>
          <w:sz w:val="22"/>
          <w:szCs w:val="22"/>
        </w:rPr>
        <w:t xml:space="preserve">.  </w:t>
      </w:r>
    </w:p>
    <w:p w14:paraId="267CFAB9" w14:textId="77777777" w:rsidR="005E0CB1" w:rsidRPr="00A20807" w:rsidRDefault="005E0CB1" w:rsidP="00767529">
      <w:pPr>
        <w:pStyle w:val="Hania"/>
        <w:numPr>
          <w:ilvl w:val="0"/>
          <w:numId w:val="0"/>
        </w:numPr>
        <w:rPr>
          <w:rFonts w:ascii="Times New Roman" w:hAnsi="Times New Roman"/>
          <w:sz w:val="22"/>
          <w:szCs w:val="22"/>
        </w:rPr>
      </w:pPr>
      <w:r w:rsidRPr="00A20807">
        <w:rPr>
          <w:rFonts w:ascii="Times New Roman" w:hAnsi="Times New Roman"/>
          <w:sz w:val="22"/>
          <w:szCs w:val="22"/>
        </w:rPr>
        <w:t>Poświadczenia zgodności cyfrowego odwzorowania z dokumentem w postaci papierowej dokonuje odpowiednio Wykonawca</w:t>
      </w:r>
      <w:r w:rsidR="007A7BB2" w:rsidRPr="00A20807">
        <w:rPr>
          <w:rFonts w:ascii="Times New Roman" w:hAnsi="Times New Roman"/>
          <w:sz w:val="22"/>
          <w:szCs w:val="22"/>
        </w:rPr>
        <w:t xml:space="preserve"> lub W</w:t>
      </w:r>
      <w:r w:rsidRPr="00A20807">
        <w:rPr>
          <w:rFonts w:ascii="Times New Roman" w:hAnsi="Times New Roman"/>
          <w:sz w:val="22"/>
          <w:szCs w:val="22"/>
        </w:rPr>
        <w:t xml:space="preserve">ykonawca wspólnie ubiegający się o udzielenie zamówienia. </w:t>
      </w:r>
    </w:p>
    <w:p w14:paraId="23AB4C19" w14:textId="77777777" w:rsidR="00FE024A" w:rsidRPr="00A20807" w:rsidRDefault="005E0CB1" w:rsidP="005E0CB1">
      <w:pPr>
        <w:suppressAutoHyphens w:val="0"/>
        <w:overflowPunct/>
        <w:autoSpaceDE/>
        <w:textAlignment w:val="auto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A20807">
        <w:rPr>
          <w:sz w:val="22"/>
          <w:szCs w:val="22"/>
        </w:rPr>
        <w:t>Poświadczenia zgodności cyfrowego odwzorowania z dokumentem w postaci papierowej może dokonać również notariusz</w:t>
      </w:r>
      <w:r w:rsidR="007944FA" w:rsidRPr="00A20807">
        <w:rPr>
          <w:sz w:val="22"/>
          <w:szCs w:val="22"/>
        </w:rPr>
        <w:t>.</w:t>
      </w:r>
    </w:p>
    <w:sectPr w:rsidR="00FE024A" w:rsidRPr="00A20807" w:rsidSect="00B923DD">
      <w:headerReference w:type="even" r:id="rId8"/>
      <w:headerReference w:type="default" r:id="rId9"/>
      <w:footerReference w:type="default" r:id="rId10"/>
      <w:pgSz w:w="16838" w:h="11906" w:orient="landscape"/>
      <w:pgMar w:top="1259" w:right="1247" w:bottom="1418" w:left="1247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19CA3" w14:textId="77777777" w:rsidR="001E54BF" w:rsidRDefault="001E54BF" w:rsidP="00DA5839">
      <w:r>
        <w:separator/>
      </w:r>
    </w:p>
  </w:endnote>
  <w:endnote w:type="continuationSeparator" w:id="0">
    <w:p w14:paraId="7E90CE43" w14:textId="77777777" w:rsidR="001E54BF" w:rsidRDefault="001E54B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8823F" w14:textId="77777777" w:rsidR="00FB309F" w:rsidRDefault="00A20807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74E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03A8E" w14:textId="77777777" w:rsidR="001E54BF" w:rsidRDefault="001E54BF" w:rsidP="00DA5839">
      <w:r>
        <w:separator/>
      </w:r>
    </w:p>
  </w:footnote>
  <w:footnote w:type="continuationSeparator" w:id="0">
    <w:p w14:paraId="3918C93A" w14:textId="77777777" w:rsidR="001E54BF" w:rsidRDefault="001E54B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1AA7FF7" w14:textId="77777777" w:rsidR="00FB309F" w:rsidRDefault="00FB309F">
        <w:pPr>
          <w:pStyle w:val="Nagwek"/>
        </w:pPr>
        <w:r>
          <w:t>[Wpisz tutaj]</w:t>
        </w:r>
      </w:p>
    </w:sdtContent>
  </w:sdt>
  <w:p w14:paraId="54FBDF86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E5FB9" w14:textId="028F6A83" w:rsidR="00FB309F" w:rsidRPr="00DF5681" w:rsidRDefault="00B53602" w:rsidP="00A20807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575"/>
      </w:tabs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127B7A">
      <w:rPr>
        <w:rFonts w:ascii="Tahoma" w:hAnsi="Tahoma" w:cs="Tahoma"/>
      </w:rPr>
      <w:t>14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A20807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6150">
    <w:abstractNumId w:val="2"/>
  </w:num>
  <w:num w:numId="2" w16cid:durableId="1746612472">
    <w:abstractNumId w:val="124"/>
  </w:num>
  <w:num w:numId="3" w16cid:durableId="7760002">
    <w:abstractNumId w:val="147"/>
  </w:num>
  <w:num w:numId="4" w16cid:durableId="1601640671">
    <w:abstractNumId w:val="169"/>
  </w:num>
  <w:num w:numId="5" w16cid:durableId="2103796664">
    <w:abstractNumId w:val="114"/>
  </w:num>
  <w:num w:numId="6" w16cid:durableId="839272182">
    <w:abstractNumId w:val="126"/>
  </w:num>
  <w:num w:numId="7" w16cid:durableId="1074623179">
    <w:abstractNumId w:val="56"/>
  </w:num>
  <w:num w:numId="8" w16cid:durableId="1660884366">
    <w:abstractNumId w:val="56"/>
  </w:num>
  <w:num w:numId="9" w16cid:durableId="793332998">
    <w:abstractNumId w:val="154"/>
  </w:num>
  <w:num w:numId="10" w16cid:durableId="749352615">
    <w:abstractNumId w:val="109"/>
  </w:num>
  <w:num w:numId="11" w16cid:durableId="759761460">
    <w:abstractNumId w:val="58"/>
  </w:num>
  <w:num w:numId="12" w16cid:durableId="1109154569">
    <w:abstractNumId w:val="81"/>
  </w:num>
  <w:num w:numId="13" w16cid:durableId="527643226">
    <w:abstractNumId w:val="141"/>
  </w:num>
  <w:num w:numId="14" w16cid:durableId="1155218997">
    <w:abstractNumId w:val="142"/>
  </w:num>
  <w:num w:numId="15" w16cid:durableId="1404454572">
    <w:abstractNumId w:val="77"/>
  </w:num>
  <w:num w:numId="16" w16cid:durableId="966161946">
    <w:abstractNumId w:val="175"/>
  </w:num>
  <w:num w:numId="17" w16cid:durableId="2035571140">
    <w:abstractNumId w:val="61"/>
  </w:num>
  <w:num w:numId="18" w16cid:durableId="83565316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9389805">
    <w:abstractNumId w:val="54"/>
  </w:num>
  <w:num w:numId="20" w16cid:durableId="2052340740">
    <w:abstractNumId w:val="123"/>
  </w:num>
  <w:num w:numId="21" w16cid:durableId="281150309">
    <w:abstractNumId w:val="166"/>
  </w:num>
  <w:num w:numId="22" w16cid:durableId="558323645">
    <w:abstractNumId w:val="72"/>
  </w:num>
  <w:num w:numId="23" w16cid:durableId="1155879980">
    <w:abstractNumId w:val="111"/>
  </w:num>
  <w:num w:numId="24" w16cid:durableId="1283922778">
    <w:abstractNumId w:val="143"/>
  </w:num>
  <w:num w:numId="25" w16cid:durableId="1589919399">
    <w:abstractNumId w:val="43"/>
  </w:num>
  <w:num w:numId="26" w16cid:durableId="1160391668">
    <w:abstractNumId w:val="105"/>
  </w:num>
  <w:num w:numId="27" w16cid:durableId="2011177603">
    <w:abstractNumId w:val="86"/>
  </w:num>
  <w:num w:numId="28" w16cid:durableId="920944107">
    <w:abstractNumId w:val="27"/>
  </w:num>
  <w:num w:numId="29" w16cid:durableId="1792047256">
    <w:abstractNumId w:val="95"/>
  </w:num>
  <w:num w:numId="30" w16cid:durableId="78017179">
    <w:abstractNumId w:val="122"/>
  </w:num>
  <w:num w:numId="31" w16cid:durableId="1696268867">
    <w:abstractNumId w:val="145"/>
  </w:num>
  <w:num w:numId="32" w16cid:durableId="1945457441">
    <w:abstractNumId w:val="73"/>
  </w:num>
  <w:num w:numId="33" w16cid:durableId="944456275">
    <w:abstractNumId w:val="164"/>
  </w:num>
  <w:num w:numId="34" w16cid:durableId="525602113">
    <w:abstractNumId w:val="102"/>
  </w:num>
  <w:num w:numId="35" w16cid:durableId="1459570435">
    <w:abstractNumId w:val="156"/>
  </w:num>
  <w:num w:numId="36" w16cid:durableId="1032076985">
    <w:abstractNumId w:val="101"/>
  </w:num>
  <w:num w:numId="37" w16cid:durableId="1392921186">
    <w:abstractNumId w:val="65"/>
  </w:num>
  <w:num w:numId="38" w16cid:durableId="1069040826">
    <w:abstractNumId w:val="73"/>
  </w:num>
  <w:num w:numId="39" w16cid:durableId="354117743">
    <w:abstractNumId w:val="76"/>
  </w:num>
  <w:num w:numId="40" w16cid:durableId="684404150">
    <w:abstractNumId w:val="64"/>
  </w:num>
  <w:num w:numId="41" w16cid:durableId="1284265467">
    <w:abstractNumId w:val="35"/>
  </w:num>
  <w:num w:numId="42" w16cid:durableId="1852141551">
    <w:abstractNumId w:val="131"/>
  </w:num>
  <w:num w:numId="43" w16cid:durableId="494491057">
    <w:abstractNumId w:val="70"/>
  </w:num>
  <w:num w:numId="44" w16cid:durableId="245847464">
    <w:abstractNumId w:val="90"/>
  </w:num>
  <w:num w:numId="45" w16cid:durableId="710346409">
    <w:abstractNumId w:val="99"/>
  </w:num>
  <w:num w:numId="46" w16cid:durableId="2119135706">
    <w:abstractNumId w:val="118"/>
  </w:num>
  <w:num w:numId="47" w16cid:durableId="214660965">
    <w:abstractNumId w:val="30"/>
  </w:num>
  <w:num w:numId="48" w16cid:durableId="1456021322">
    <w:abstractNumId w:val="53"/>
  </w:num>
  <w:num w:numId="49" w16cid:durableId="1913998579">
    <w:abstractNumId w:val="84"/>
  </w:num>
  <w:num w:numId="50" w16cid:durableId="1293629788">
    <w:abstractNumId w:val="46"/>
  </w:num>
  <w:num w:numId="51" w16cid:durableId="173737094">
    <w:abstractNumId w:val="39"/>
  </w:num>
  <w:num w:numId="52" w16cid:durableId="2051345440">
    <w:abstractNumId w:val="104"/>
  </w:num>
  <w:num w:numId="53" w16cid:durableId="784619100">
    <w:abstractNumId w:val="49"/>
  </w:num>
  <w:num w:numId="54" w16cid:durableId="321659748">
    <w:abstractNumId w:val="121"/>
  </w:num>
  <w:num w:numId="55" w16cid:durableId="359282032">
    <w:abstractNumId w:val="88"/>
  </w:num>
  <w:num w:numId="56" w16cid:durableId="112789768">
    <w:abstractNumId w:val="60"/>
  </w:num>
  <w:num w:numId="57" w16cid:durableId="292374266">
    <w:abstractNumId w:val="97"/>
  </w:num>
  <w:num w:numId="58" w16cid:durableId="386415827">
    <w:abstractNumId w:val="146"/>
  </w:num>
  <w:num w:numId="59" w16cid:durableId="1614239290">
    <w:abstractNumId w:val="29"/>
  </w:num>
  <w:num w:numId="60" w16cid:durableId="1012760121">
    <w:abstractNumId w:val="133"/>
  </w:num>
  <w:num w:numId="61" w16cid:durableId="664430996">
    <w:abstractNumId w:val="163"/>
  </w:num>
  <w:num w:numId="62" w16cid:durableId="981345175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71077391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61802057">
    <w:abstractNumId w:val="31"/>
  </w:num>
  <w:num w:numId="65" w16cid:durableId="1479494091">
    <w:abstractNumId w:val="79"/>
  </w:num>
  <w:num w:numId="66" w16cid:durableId="464393040">
    <w:abstractNumId w:val="137"/>
  </w:num>
  <w:num w:numId="67" w16cid:durableId="808285029">
    <w:abstractNumId w:val="100"/>
  </w:num>
  <w:num w:numId="68" w16cid:durableId="955410521">
    <w:abstractNumId w:val="152"/>
  </w:num>
  <w:num w:numId="69" w16cid:durableId="1892571657">
    <w:abstractNumId w:val="44"/>
  </w:num>
  <w:num w:numId="70" w16cid:durableId="88239419">
    <w:abstractNumId w:val="75"/>
  </w:num>
  <w:num w:numId="71" w16cid:durableId="222447864">
    <w:abstractNumId w:val="136"/>
  </w:num>
  <w:num w:numId="72" w16cid:durableId="1634672805">
    <w:abstractNumId w:val="38"/>
  </w:num>
  <w:num w:numId="73" w16cid:durableId="1692484878">
    <w:abstractNumId w:val="113"/>
  </w:num>
  <w:num w:numId="74" w16cid:durableId="902565084">
    <w:abstractNumId w:val="108"/>
  </w:num>
  <w:num w:numId="75" w16cid:durableId="830491191">
    <w:abstractNumId w:val="168"/>
  </w:num>
  <w:num w:numId="76" w16cid:durableId="648284219">
    <w:abstractNumId w:val="85"/>
  </w:num>
  <w:num w:numId="77" w16cid:durableId="793183726">
    <w:abstractNumId w:val="139"/>
  </w:num>
  <w:num w:numId="78" w16cid:durableId="215624585">
    <w:abstractNumId w:val="151"/>
  </w:num>
  <w:num w:numId="79" w16cid:durableId="1840802911">
    <w:abstractNumId w:val="36"/>
  </w:num>
  <w:num w:numId="80" w16cid:durableId="1463038705">
    <w:abstractNumId w:val="165"/>
  </w:num>
  <w:num w:numId="81" w16cid:durableId="948389115">
    <w:abstractNumId w:val="94"/>
  </w:num>
  <w:num w:numId="82" w16cid:durableId="583564674">
    <w:abstractNumId w:val="153"/>
  </w:num>
  <w:num w:numId="83" w16cid:durableId="223106228">
    <w:abstractNumId w:val="42"/>
  </w:num>
  <w:num w:numId="84" w16cid:durableId="1917474443">
    <w:abstractNumId w:val="66"/>
  </w:num>
  <w:num w:numId="85" w16cid:durableId="178814335">
    <w:abstractNumId w:val="25"/>
  </w:num>
  <w:num w:numId="86" w16cid:durableId="1200145">
    <w:abstractNumId w:val="106"/>
  </w:num>
  <w:num w:numId="87" w16cid:durableId="1056199887">
    <w:abstractNumId w:val="103"/>
  </w:num>
  <w:num w:numId="88" w16cid:durableId="781653682">
    <w:abstractNumId w:val="132"/>
  </w:num>
  <w:num w:numId="89" w16cid:durableId="1834907409">
    <w:abstractNumId w:val="59"/>
  </w:num>
  <w:num w:numId="90" w16cid:durableId="217320880">
    <w:abstractNumId w:val="125"/>
  </w:num>
  <w:num w:numId="91" w16cid:durableId="601760420">
    <w:abstractNumId w:val="40"/>
  </w:num>
  <w:num w:numId="92" w16cid:durableId="950749524">
    <w:abstractNumId w:val="120"/>
  </w:num>
  <w:num w:numId="93" w16cid:durableId="215362959">
    <w:abstractNumId w:val="115"/>
  </w:num>
  <w:num w:numId="94" w16cid:durableId="198516056">
    <w:abstractNumId w:val="157"/>
  </w:num>
  <w:num w:numId="95" w16cid:durableId="1419136664">
    <w:abstractNumId w:val="167"/>
  </w:num>
  <w:num w:numId="96" w16cid:durableId="481237628">
    <w:abstractNumId w:val="117"/>
  </w:num>
  <w:num w:numId="97" w16cid:durableId="1883323438">
    <w:abstractNumId w:val="158"/>
  </w:num>
  <w:num w:numId="98" w16cid:durableId="35859249">
    <w:abstractNumId w:val="80"/>
  </w:num>
  <w:num w:numId="99" w16cid:durableId="1651210125">
    <w:abstractNumId w:val="89"/>
  </w:num>
  <w:num w:numId="100" w16cid:durableId="1180896218">
    <w:abstractNumId w:val="63"/>
  </w:num>
  <w:num w:numId="101" w16cid:durableId="1449229928">
    <w:abstractNumId w:val="71"/>
  </w:num>
  <w:num w:numId="102" w16cid:durableId="1840150073">
    <w:abstractNumId w:val="110"/>
  </w:num>
  <w:num w:numId="103" w16cid:durableId="1574971422">
    <w:abstractNumId w:val="82"/>
  </w:num>
  <w:num w:numId="104" w16cid:durableId="1252851957">
    <w:abstractNumId w:val="32"/>
  </w:num>
  <w:num w:numId="105" w16cid:durableId="2084913418">
    <w:abstractNumId w:val="55"/>
  </w:num>
  <w:num w:numId="106" w16cid:durableId="949358927">
    <w:abstractNumId w:val="78"/>
  </w:num>
  <w:num w:numId="107" w16cid:durableId="1547260430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42013830">
    <w:abstractNumId w:val="135"/>
  </w:num>
  <w:num w:numId="109" w16cid:durableId="1255744869">
    <w:abstractNumId w:val="68"/>
  </w:num>
  <w:num w:numId="110" w16cid:durableId="464127706">
    <w:abstractNumId w:val="170"/>
  </w:num>
  <w:num w:numId="111" w16cid:durableId="708991799">
    <w:abstractNumId w:val="47"/>
  </w:num>
  <w:num w:numId="112" w16cid:durableId="1137383532">
    <w:abstractNumId w:val="134"/>
  </w:num>
  <w:num w:numId="113" w16cid:durableId="28685788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96372658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8964136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46898387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41393783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23462793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14499804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075082166">
    <w:abstractNumId w:val="127"/>
  </w:num>
  <w:num w:numId="121" w16cid:durableId="814685613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30532715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47938368">
    <w:abstractNumId w:val="57"/>
  </w:num>
  <w:num w:numId="124" w16cid:durableId="826673172">
    <w:abstractNumId w:val="93"/>
  </w:num>
  <w:num w:numId="125" w16cid:durableId="496311035">
    <w:abstractNumId w:val="138"/>
  </w:num>
  <w:num w:numId="126" w16cid:durableId="616372537">
    <w:abstractNumId w:val="148"/>
  </w:num>
  <w:num w:numId="127" w16cid:durableId="1937397659">
    <w:abstractNumId w:val="107"/>
  </w:num>
  <w:num w:numId="128" w16cid:durableId="1631352089">
    <w:abstractNumId w:val="150"/>
  </w:num>
  <w:num w:numId="129" w16cid:durableId="1709908921">
    <w:abstractNumId w:val="50"/>
  </w:num>
  <w:num w:numId="130" w16cid:durableId="2060586658">
    <w:abstractNumId w:val="92"/>
  </w:num>
  <w:num w:numId="131" w16cid:durableId="1511482272">
    <w:abstractNumId w:val="144"/>
  </w:num>
  <w:num w:numId="132" w16cid:durableId="222252738">
    <w:abstractNumId w:val="83"/>
  </w:num>
  <w:num w:numId="133" w16cid:durableId="1682201023">
    <w:abstractNumId w:val="45"/>
  </w:num>
  <w:num w:numId="134" w16cid:durableId="2116244241">
    <w:abstractNumId w:val="149"/>
  </w:num>
  <w:num w:numId="135" w16cid:durableId="1581593714">
    <w:abstractNumId w:val="130"/>
  </w:num>
  <w:num w:numId="136" w16cid:durableId="1562207156">
    <w:abstractNumId w:val="119"/>
  </w:num>
  <w:num w:numId="137" w16cid:durableId="504250179">
    <w:abstractNumId w:val="128"/>
  </w:num>
  <w:num w:numId="138" w16cid:durableId="2030141386">
    <w:abstractNumId w:val="5"/>
  </w:num>
  <w:num w:numId="139" w16cid:durableId="521868284">
    <w:abstractNumId w:val="172"/>
  </w:num>
  <w:num w:numId="140" w16cid:durableId="1424490873">
    <w:abstractNumId w:val="67"/>
  </w:num>
  <w:num w:numId="141" w16cid:durableId="116224666">
    <w:abstractNumId w:val="74"/>
  </w:num>
  <w:num w:numId="142" w16cid:durableId="1873573456">
    <w:abstractNumId w:val="140"/>
  </w:num>
  <w:num w:numId="143" w16cid:durableId="678891769">
    <w:abstractNumId w:val="112"/>
  </w:num>
  <w:num w:numId="144" w16cid:durableId="934172991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66423815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32922769">
    <w:abstractNumId w:val="129"/>
  </w:num>
  <w:num w:numId="147" w16cid:durableId="1746756433">
    <w:abstractNumId w:val="174"/>
  </w:num>
  <w:num w:numId="148" w16cid:durableId="678311291">
    <w:abstractNumId w:val="41"/>
  </w:num>
  <w:num w:numId="149" w16cid:durableId="1460877160">
    <w:abstractNumId w:val="155"/>
  </w:num>
  <w:num w:numId="150" w16cid:durableId="657733089">
    <w:abstractNumId w:val="52"/>
  </w:num>
  <w:num w:numId="151" w16cid:durableId="1491216177">
    <w:abstractNumId w:val="69"/>
  </w:num>
  <w:num w:numId="152" w16cid:durableId="252671173">
    <w:abstractNumId w:val="160"/>
  </w:num>
  <w:num w:numId="153" w16cid:durableId="1215507076">
    <w:abstractNumId w:val="37"/>
  </w:num>
  <w:num w:numId="154" w16cid:durableId="63332443">
    <w:abstractNumId w:val="48"/>
  </w:num>
  <w:num w:numId="155" w16cid:durableId="326249577">
    <w:abstractNumId w:val="91"/>
  </w:num>
  <w:num w:numId="156" w16cid:durableId="2085760223">
    <w:abstractNumId w:val="96"/>
  </w:num>
  <w:num w:numId="157" w16cid:durableId="1612518826">
    <w:abstractNumId w:val="28"/>
  </w:num>
  <w:num w:numId="158" w16cid:durableId="1142112205">
    <w:abstractNumId w:val="26"/>
  </w:num>
  <w:num w:numId="159" w16cid:durableId="1171608026">
    <w:abstractNumId w:val="51"/>
  </w:num>
  <w:num w:numId="160" w16cid:durableId="1066220662">
    <w:abstractNumId w:val="33"/>
  </w:num>
  <w:num w:numId="161" w16cid:durableId="994187903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27B7A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02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4B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4CE9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5F9"/>
    <w:rsid w:val="00336836"/>
    <w:rsid w:val="003370FE"/>
    <w:rsid w:val="00340079"/>
    <w:rsid w:val="00340C4E"/>
    <w:rsid w:val="00340CE1"/>
    <w:rsid w:val="00340F01"/>
    <w:rsid w:val="00342485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3567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4ED8"/>
    <w:rsid w:val="00475C32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A7D9B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4AB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6B28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5E87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4E0C"/>
    <w:rsid w:val="0070544B"/>
    <w:rsid w:val="007065C7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3C6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0F89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60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6BC3"/>
    <w:rsid w:val="008A10F0"/>
    <w:rsid w:val="008A174E"/>
    <w:rsid w:val="008A1C44"/>
    <w:rsid w:val="008A386D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0807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2AB1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3602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3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1DB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0933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8E0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2F3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34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5F69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24855"/>
  <w15:docId w15:val="{87DB07F4-34E7-468C-8A35-9FB70BA4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342485"/>
    <w:rsid w:val="0038734E"/>
    <w:rsid w:val="00450BC8"/>
    <w:rsid w:val="00455847"/>
    <w:rsid w:val="00471320"/>
    <w:rsid w:val="00484557"/>
    <w:rsid w:val="004906D2"/>
    <w:rsid w:val="004A1D53"/>
    <w:rsid w:val="004D439C"/>
    <w:rsid w:val="005375E3"/>
    <w:rsid w:val="00541F63"/>
    <w:rsid w:val="00570935"/>
    <w:rsid w:val="00576B28"/>
    <w:rsid w:val="005F2BCA"/>
    <w:rsid w:val="00630E04"/>
    <w:rsid w:val="00634E27"/>
    <w:rsid w:val="006A6F48"/>
    <w:rsid w:val="006E683A"/>
    <w:rsid w:val="006E7AD8"/>
    <w:rsid w:val="00732B89"/>
    <w:rsid w:val="00744CE2"/>
    <w:rsid w:val="0075552C"/>
    <w:rsid w:val="0078673B"/>
    <w:rsid w:val="00901B91"/>
    <w:rsid w:val="00937D8B"/>
    <w:rsid w:val="009B2DB0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92F59-467D-424F-870C-FDAF453E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Wioletta Baranek</cp:lastModifiedBy>
  <cp:revision>3</cp:revision>
  <dcterms:created xsi:type="dcterms:W3CDTF">2021-02-07T18:56:00Z</dcterms:created>
  <dcterms:modified xsi:type="dcterms:W3CDTF">2024-10-08T11:41:00Z</dcterms:modified>
</cp:coreProperties>
</file>